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C889564"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546A83">
        <w:rPr>
          <w:rFonts w:cs="Calibri"/>
          <w:caps/>
          <w:color w:val="auto"/>
          <w:kern w:val="28"/>
        </w:rPr>
        <w:t>04504</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353F7556" w:rsidR="000F1B25" w:rsidRPr="00546A83" w:rsidRDefault="00BF49FD" w:rsidP="00546A83">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5C60F9" w:rsidRPr="005C60F9">
        <w:rPr>
          <w:rFonts w:ascii="Calibri" w:hAnsi="Calibri" w:cs="Arial"/>
          <w:b/>
          <w:i/>
          <w:snapToGrid w:val="0"/>
          <w:color w:val="000000"/>
          <w:sz w:val="22"/>
          <w:szCs w:val="22"/>
        </w:rPr>
        <w:t>Przebudowa linii napowietrznych SN-15kV i SN- 30 kV na terenie RE Sanok - 2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CC09" w14:textId="77777777" w:rsidR="007E0F86" w:rsidRDefault="007E0F86" w:rsidP="004A302B">
      <w:pPr>
        <w:spacing w:line="240" w:lineRule="auto"/>
      </w:pPr>
      <w:r>
        <w:separator/>
      </w:r>
    </w:p>
  </w:endnote>
  <w:endnote w:type="continuationSeparator" w:id="0">
    <w:p w14:paraId="6B01AFCA" w14:textId="77777777" w:rsidR="007E0F86" w:rsidRDefault="007E0F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6F4DB" w14:textId="77777777" w:rsidR="007E0F86" w:rsidRDefault="007E0F86" w:rsidP="004A302B">
      <w:pPr>
        <w:spacing w:line="240" w:lineRule="auto"/>
      </w:pPr>
      <w:r>
        <w:separator/>
      </w:r>
    </w:p>
  </w:footnote>
  <w:footnote w:type="continuationSeparator" w:id="0">
    <w:p w14:paraId="464FAB87" w14:textId="77777777" w:rsidR="007E0F86" w:rsidRDefault="007E0F86"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2C5"/>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2A6D"/>
    <w:rsid w:val="00117691"/>
    <w:rsid w:val="0011796C"/>
    <w:rsid w:val="001212B3"/>
    <w:rsid w:val="001228DC"/>
    <w:rsid w:val="00122C4C"/>
    <w:rsid w:val="0012465E"/>
    <w:rsid w:val="0012511B"/>
    <w:rsid w:val="001265E4"/>
    <w:rsid w:val="001270AE"/>
    <w:rsid w:val="00130E41"/>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A83"/>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0F9"/>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0F86"/>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927"/>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1779"/>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POST/DYS/OR/GZ/04504/2025                         </dmsv2SWPP2ObjectNumber>
    <dmsv2SWPP2SumMD5 xmlns="http://schemas.microsoft.com/sharepoint/v3">94a89a0aa7c76186411b65a115cbbf69</dmsv2SWPP2SumMD5>
    <dmsv2BaseMoved xmlns="http://schemas.microsoft.com/sharepoint/v3">false</dmsv2BaseMoved>
    <dmsv2BaseIsSensitive xmlns="http://schemas.microsoft.com/sharepoint/v3">true</dmsv2BaseIsSensitive>
    <dmsv2SWPP2IDSWPP2 xmlns="http://schemas.microsoft.com/sharepoint/v3">701620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24019659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JEUP5JKVCYQC-1133723987-19592</_dlc_DocId>
    <_dlc_DocIdUrl xmlns="a19cb1c7-c5c7-46d4-85ae-d83685407bba">
      <Url>https://swpp2.dms.gkpge.pl/sites/41/_layouts/15/DocIdRedir.aspx?ID=JEUP5JKVCYQC-1133723987-19592</Url>
      <Description>JEUP5JKVCYQC-1133723987-19592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C0261D-C398-4277-B7F6-359A72B65F6A}">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7E38B48-6C77-49C4-8107-43755BABF111}"/>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13</cp:revision>
  <cp:lastPrinted>2020-02-27T07:25:00Z</cp:lastPrinted>
  <dcterms:created xsi:type="dcterms:W3CDTF">2022-12-16T11:52:00Z</dcterms:created>
  <dcterms:modified xsi:type="dcterms:W3CDTF">2025-12-12T07:39:00Z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dc12abb9-9115-46e1-835c-32ad10f851cf</vt:lpwstr>
  </property>
</Properties>
</file>